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7531A" w14:textId="09EB44FC" w:rsidR="00414257" w:rsidRDefault="0041425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14257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LOPŠELIS-DARŽELIS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b/>
          <w:bCs/>
          <w:sz w:val="24"/>
          <w:szCs w:val="24"/>
          <w:lang w:val="lt-LT"/>
        </w:rPr>
        <w:t>EGLUTĖ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64F926DE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0B52C5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0B52C5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2591C42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 xml:space="preserve"> gegužės</w:t>
      </w:r>
      <w:r w:rsidR="004E2A7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>07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3F061C2D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14257" w:rsidRPr="00414257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B7BC5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10FC9926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2EC96B06" w14:textId="4EF4C794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Korsako g. 6A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C43CEE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>spalio 11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1D99C0B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</w:t>
      </w:r>
      <w:r w:rsidR="00414257">
        <w:rPr>
          <w:rFonts w:ascii="Times New Roman" w:hAnsi="Times New Roman" w:cs="Times New Roman"/>
          <w:sz w:val="24"/>
          <w:szCs w:val="24"/>
          <w:lang w:val="lt-LT"/>
        </w:rPr>
        <w:t xml:space="preserve"> priešmokyklinis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 xml:space="preserve"> ugdymas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E152328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0B52C5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7EE9B56D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0B52C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0CCAAE9E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0B52C5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23346A55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4E2A75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BE6D33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1B7BC5" w:rsidRPr="001B7BC5">
        <w:rPr>
          <w:rFonts w:ascii="Times New Roman" w:hAnsi="Times New Roman" w:cs="Times New Roman"/>
          <w:sz w:val="24"/>
          <w:szCs w:val="24"/>
          <w:lang w:val="lt-LT"/>
        </w:rPr>
        <w:t>Roberta Jankūnienė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9E703" w14:textId="77777777" w:rsidR="00A53B98" w:rsidRDefault="00A53B98" w:rsidP="0087691B">
      <w:pPr>
        <w:spacing w:after="0" w:line="240" w:lineRule="auto"/>
      </w:pPr>
      <w:r>
        <w:separator/>
      </w:r>
    </w:p>
  </w:endnote>
  <w:endnote w:type="continuationSeparator" w:id="0">
    <w:p w14:paraId="3EB34CEC" w14:textId="77777777" w:rsidR="00A53B98" w:rsidRDefault="00A53B98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E3120" w14:textId="77777777" w:rsidR="00A53B98" w:rsidRDefault="00A53B98" w:rsidP="0087691B">
      <w:pPr>
        <w:spacing w:after="0" w:line="240" w:lineRule="auto"/>
      </w:pPr>
      <w:r>
        <w:separator/>
      </w:r>
    </w:p>
  </w:footnote>
  <w:footnote w:type="continuationSeparator" w:id="0">
    <w:p w14:paraId="720B5FD5" w14:textId="77777777" w:rsidR="00A53B98" w:rsidRDefault="00A53B98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2584680">
    <w:abstractNumId w:val="11"/>
  </w:num>
  <w:num w:numId="2" w16cid:durableId="271976537">
    <w:abstractNumId w:val="6"/>
  </w:num>
  <w:num w:numId="3" w16cid:durableId="1116411977">
    <w:abstractNumId w:val="0"/>
  </w:num>
  <w:num w:numId="4" w16cid:durableId="1985038164">
    <w:abstractNumId w:val="1"/>
  </w:num>
  <w:num w:numId="5" w16cid:durableId="1799908028">
    <w:abstractNumId w:val="2"/>
  </w:num>
  <w:num w:numId="6" w16cid:durableId="1617370188">
    <w:abstractNumId w:val="3"/>
  </w:num>
  <w:num w:numId="7" w16cid:durableId="329412220">
    <w:abstractNumId w:val="4"/>
  </w:num>
  <w:num w:numId="8" w16cid:durableId="689840717">
    <w:abstractNumId w:val="7"/>
  </w:num>
  <w:num w:numId="9" w16cid:durableId="172114063">
    <w:abstractNumId w:val="8"/>
  </w:num>
  <w:num w:numId="10" w16cid:durableId="1995257944">
    <w:abstractNumId w:val="5"/>
  </w:num>
  <w:num w:numId="11" w16cid:durableId="1732579876">
    <w:abstractNumId w:val="10"/>
  </w:num>
  <w:num w:numId="12" w16cid:durableId="1753428183">
    <w:abstractNumId w:val="12"/>
  </w:num>
  <w:num w:numId="13" w16cid:durableId="2104377862">
    <w:abstractNumId w:val="13"/>
  </w:num>
  <w:num w:numId="14" w16cid:durableId="1804734718">
    <w:abstractNumId w:val="15"/>
  </w:num>
  <w:num w:numId="15" w16cid:durableId="1900899351">
    <w:abstractNumId w:val="14"/>
  </w:num>
  <w:num w:numId="16" w16cid:durableId="8693005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51862"/>
    <w:rsid w:val="000B52C5"/>
    <w:rsid w:val="001040AB"/>
    <w:rsid w:val="0019395B"/>
    <w:rsid w:val="00195E20"/>
    <w:rsid w:val="001B7BC5"/>
    <w:rsid w:val="002112D2"/>
    <w:rsid w:val="00231B4F"/>
    <w:rsid w:val="00245C51"/>
    <w:rsid w:val="00296705"/>
    <w:rsid w:val="002A4805"/>
    <w:rsid w:val="002E4859"/>
    <w:rsid w:val="002F17CE"/>
    <w:rsid w:val="00302E1F"/>
    <w:rsid w:val="0031552A"/>
    <w:rsid w:val="003333C7"/>
    <w:rsid w:val="0039090A"/>
    <w:rsid w:val="00414257"/>
    <w:rsid w:val="004464B6"/>
    <w:rsid w:val="004814DE"/>
    <w:rsid w:val="00482DEC"/>
    <w:rsid w:val="004976B7"/>
    <w:rsid w:val="004E2A75"/>
    <w:rsid w:val="004F52D4"/>
    <w:rsid w:val="00517325"/>
    <w:rsid w:val="005512A2"/>
    <w:rsid w:val="00565E94"/>
    <w:rsid w:val="00577E61"/>
    <w:rsid w:val="00595BC5"/>
    <w:rsid w:val="005D1174"/>
    <w:rsid w:val="005D3DAF"/>
    <w:rsid w:val="005E181E"/>
    <w:rsid w:val="005F5412"/>
    <w:rsid w:val="00603997"/>
    <w:rsid w:val="00622233"/>
    <w:rsid w:val="00665A27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47CE4"/>
    <w:rsid w:val="0087691B"/>
    <w:rsid w:val="008A6510"/>
    <w:rsid w:val="008B5380"/>
    <w:rsid w:val="008C6FDA"/>
    <w:rsid w:val="00983D78"/>
    <w:rsid w:val="00991D95"/>
    <w:rsid w:val="009C42E5"/>
    <w:rsid w:val="009C639B"/>
    <w:rsid w:val="009D2378"/>
    <w:rsid w:val="00A05157"/>
    <w:rsid w:val="00A25ED5"/>
    <w:rsid w:val="00A303B7"/>
    <w:rsid w:val="00A45DC5"/>
    <w:rsid w:val="00A53B98"/>
    <w:rsid w:val="00AA72D6"/>
    <w:rsid w:val="00AA7F94"/>
    <w:rsid w:val="00B121E0"/>
    <w:rsid w:val="00B1604D"/>
    <w:rsid w:val="00B4395C"/>
    <w:rsid w:val="00BE24A6"/>
    <w:rsid w:val="00BF5AC2"/>
    <w:rsid w:val="00C0703D"/>
    <w:rsid w:val="00C60124"/>
    <w:rsid w:val="00C91F92"/>
    <w:rsid w:val="00D21395"/>
    <w:rsid w:val="00D35E60"/>
    <w:rsid w:val="00D96AD0"/>
    <w:rsid w:val="00DA13C5"/>
    <w:rsid w:val="00DB78BA"/>
    <w:rsid w:val="00DF3397"/>
    <w:rsid w:val="00E25722"/>
    <w:rsid w:val="00E45CD7"/>
    <w:rsid w:val="00E5739C"/>
    <w:rsid w:val="00E639B5"/>
    <w:rsid w:val="00E64BBE"/>
    <w:rsid w:val="00E71456"/>
    <w:rsid w:val="00EE3B8D"/>
    <w:rsid w:val="00EF58B4"/>
    <w:rsid w:val="00F171A0"/>
    <w:rsid w:val="00F44BD6"/>
    <w:rsid w:val="00F67582"/>
    <w:rsid w:val="00F90513"/>
    <w:rsid w:val="00FA3398"/>
    <w:rsid w:val="00FC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2023-10-31T12:37:00Z</dcterms:created>
  <dc:creator>Renata Paškauskienė</dc:creator>
  <cp:lastModifiedBy>Admin SAC</cp:lastModifiedBy>
  <dcterms:modified xsi:type="dcterms:W3CDTF">2025-05-07T13:20:00Z</dcterms:modified>
  <cp:revision>7</cp:revision>
</cp:coreProperties>
</file>